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084504">
            <w:pPr>
              <w:jc w:val="right"/>
              <w:rPr>
                <w:rFonts w:ascii="Times New Roman" w:hAnsi="Times New Roman"/>
                <w:sz w:val="24"/>
              </w:rPr>
            </w:pPr>
            <w:r w:rsidRPr="00C561F7">
              <w:rPr>
                <w:rFonts w:ascii="Times New Roman" w:hAnsi="Times New Roman"/>
                <w:sz w:val="24"/>
              </w:rPr>
              <w:t xml:space="preserve">Протокол  № </w:t>
            </w:r>
            <w:r w:rsidR="00084504">
              <w:rPr>
                <w:rFonts w:ascii="Times New Roman" w:hAnsi="Times New Roman"/>
                <w:sz w:val="24"/>
              </w:rPr>
              <w:t>39</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084504">
            <w:pPr>
              <w:jc w:val="right"/>
              <w:rPr>
                <w:rFonts w:ascii="Times New Roman" w:hAnsi="Times New Roman"/>
                <w:sz w:val="24"/>
              </w:rPr>
            </w:pPr>
            <w:r w:rsidRPr="00C561F7">
              <w:rPr>
                <w:rFonts w:ascii="Times New Roman" w:hAnsi="Times New Roman"/>
                <w:sz w:val="24"/>
              </w:rPr>
              <w:t>«</w:t>
            </w:r>
            <w:r w:rsidR="00084504">
              <w:rPr>
                <w:rFonts w:ascii="Times New Roman" w:hAnsi="Times New Roman"/>
                <w:sz w:val="24"/>
              </w:rPr>
              <w:t>20</w:t>
            </w:r>
            <w:r w:rsidRPr="00C561F7">
              <w:rPr>
                <w:rFonts w:ascii="Times New Roman" w:hAnsi="Times New Roman"/>
                <w:sz w:val="24"/>
              </w:rPr>
              <w:t xml:space="preserve">» </w:t>
            </w:r>
            <w:r w:rsidR="00084504">
              <w:rPr>
                <w:rFonts w:ascii="Times New Roman" w:hAnsi="Times New Roman"/>
                <w:sz w:val="24"/>
              </w:rPr>
              <w:t>марта</w:t>
            </w:r>
            <w:r w:rsidRPr="00C561F7">
              <w:rPr>
                <w:rFonts w:ascii="Times New Roman" w:hAnsi="Times New Roman"/>
                <w:sz w:val="24"/>
              </w:rPr>
              <w:t xml:space="preserve">  </w:t>
            </w:r>
            <w:r w:rsidR="00084504">
              <w:rPr>
                <w:rFonts w:ascii="Times New Roman" w:hAnsi="Times New Roman"/>
                <w:sz w:val="24"/>
              </w:rPr>
              <w:t>2017</w:t>
            </w:r>
            <w:r w:rsidRPr="00C561F7">
              <w:rPr>
                <w:rFonts w:ascii="Times New Roman" w:hAnsi="Times New Roman"/>
                <w:sz w:val="24"/>
              </w:rPr>
              <w:t xml:space="preserve"> г.</w:t>
            </w:r>
          </w:p>
        </w:tc>
      </w:tr>
    </w:tbl>
    <w:p w:rsidR="00841D99" w:rsidRPr="00084504" w:rsidRDefault="00841D99" w:rsidP="00DE7BED">
      <w:pPr>
        <w:rPr>
          <w:rFonts w:ascii="Times New Roman" w:hAnsi="Times New Roman"/>
          <w:b/>
          <w:vanish/>
          <w:sz w:val="24"/>
        </w:rPr>
      </w:pPr>
    </w:p>
    <w:p w:rsidR="00DE7BED" w:rsidRPr="00084504" w:rsidRDefault="00A03AA2" w:rsidP="00DE7BED">
      <w:pPr>
        <w:rPr>
          <w:rFonts w:ascii="Times New Roman" w:hAnsi="Times New Roman"/>
          <w:b/>
          <w:sz w:val="24"/>
        </w:rPr>
      </w:pPr>
      <w:r w:rsidRPr="00084504">
        <w:rPr>
          <w:rFonts w:ascii="Times New Roman" w:hAnsi="Times New Roman"/>
          <w:b/>
          <w:sz w:val="24"/>
        </w:rPr>
        <w:t>ПДО №</w:t>
      </w:r>
      <w:r w:rsidR="00057445" w:rsidRPr="00084504">
        <w:rPr>
          <w:rFonts w:ascii="Times New Roman" w:hAnsi="Times New Roman"/>
          <w:b/>
          <w:sz w:val="24"/>
        </w:rPr>
        <w:t xml:space="preserve"> </w:t>
      </w:r>
      <w:r w:rsidR="001A7CAC" w:rsidRPr="00084504">
        <w:rPr>
          <w:rFonts w:ascii="Times New Roman" w:hAnsi="Times New Roman"/>
          <w:b/>
          <w:sz w:val="24"/>
        </w:rPr>
        <w:t>07</w:t>
      </w:r>
      <w:r w:rsidR="00DD6920" w:rsidRPr="00084504">
        <w:rPr>
          <w:rFonts w:ascii="Times New Roman" w:hAnsi="Times New Roman"/>
          <w:b/>
          <w:sz w:val="24"/>
        </w:rPr>
        <w:t>9</w:t>
      </w:r>
      <w:r w:rsidRPr="00084504">
        <w:rPr>
          <w:rFonts w:ascii="Times New Roman" w:hAnsi="Times New Roman"/>
          <w:b/>
          <w:sz w:val="24"/>
        </w:rPr>
        <w:t>-К</w:t>
      </w:r>
      <w:r w:rsidR="00641B85" w:rsidRPr="00084504">
        <w:rPr>
          <w:rFonts w:ascii="Times New Roman" w:hAnsi="Times New Roman"/>
          <w:b/>
          <w:sz w:val="24"/>
        </w:rPr>
        <w:t>С</w:t>
      </w:r>
      <w:r w:rsidRPr="00084504">
        <w:rPr>
          <w:rFonts w:ascii="Times New Roman" w:hAnsi="Times New Roman"/>
          <w:b/>
          <w:sz w:val="24"/>
        </w:rPr>
        <w:t>-201</w:t>
      </w:r>
      <w:r w:rsidR="00DD6920" w:rsidRPr="00084504">
        <w:rPr>
          <w:rFonts w:ascii="Times New Roman" w:hAnsi="Times New Roman"/>
          <w:b/>
          <w:sz w:val="24"/>
        </w:rPr>
        <w:t>7</w:t>
      </w:r>
      <w:r w:rsidRPr="00084504">
        <w:rPr>
          <w:rFonts w:ascii="Times New Roman" w:hAnsi="Times New Roman"/>
          <w:b/>
          <w:sz w:val="24"/>
        </w:rPr>
        <w:t xml:space="preserve"> от </w:t>
      </w:r>
      <w:r w:rsidR="00084504" w:rsidRPr="00084504">
        <w:rPr>
          <w:rFonts w:ascii="Times New Roman" w:hAnsi="Times New Roman"/>
          <w:b/>
          <w:sz w:val="24"/>
        </w:rPr>
        <w:t>20.03.2017</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EC1D2C" w:rsidRPr="00EC1D2C">
        <w:rPr>
          <w:rFonts w:ascii="Times New Roman" w:hAnsi="Times New Roman"/>
          <w:b/>
          <w:sz w:val="24"/>
        </w:rPr>
        <w:t>выполнение «Комплекса работ по техническому перевооружению объектов цехов № 1, 5, 13. Замена резервуаров, оснащение резервуаров понтонами» в соответствии с выдаваемой Заказчиком проектно-технической документацией (с приложением ведомостей объёмов работ)</w:t>
      </w:r>
      <w:r w:rsidR="008A095F" w:rsidRPr="008A095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66BF3" w:rsidRPr="00566BF3">
        <w:rPr>
          <w:rFonts w:ascii="Times New Roman" w:hAnsi="Times New Roman"/>
          <w:b/>
          <w:sz w:val="24"/>
        </w:rPr>
        <w:t>2</w:t>
      </w:r>
      <w:r w:rsidR="00513045">
        <w:rPr>
          <w:rFonts w:ascii="Times New Roman" w:hAnsi="Times New Roman"/>
          <w:b/>
          <w:sz w:val="24"/>
        </w:rPr>
        <w:t>5</w:t>
      </w:r>
      <w:r w:rsidR="007A3D32">
        <w:rPr>
          <w:rFonts w:ascii="Times New Roman" w:hAnsi="Times New Roman"/>
          <w:b/>
          <w:sz w:val="24"/>
        </w:rPr>
        <w:t xml:space="preserve"> </w:t>
      </w:r>
      <w:r w:rsidR="00765595">
        <w:rPr>
          <w:rFonts w:ascii="Times New Roman" w:hAnsi="Times New Roman"/>
          <w:b/>
          <w:sz w:val="24"/>
        </w:rPr>
        <w:t>ма</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C1217A" w:rsidRDefault="00C1217A" w:rsidP="00C1217A">
      <w:pPr>
        <w:pStyle w:val="a6"/>
        <w:numPr>
          <w:ilvl w:val="0"/>
          <w:numId w:val="2"/>
        </w:numPr>
        <w:tabs>
          <w:tab w:val="left" w:pos="1418"/>
        </w:tabs>
        <w:contextualSpacing w:val="0"/>
        <w:jc w:val="both"/>
        <w:rPr>
          <w:rFonts w:ascii="Times New Roman" w:hAnsi="Times New Roman"/>
          <w:sz w:val="24"/>
        </w:rPr>
      </w:pPr>
      <w:r w:rsidRPr="00C1217A">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 w:val="24"/>
        </w:rPr>
        <w:t xml:space="preserve"> </w:t>
      </w:r>
      <w:r w:rsidRPr="00C1217A">
        <w:rPr>
          <w:rFonts w:ascii="Times New Roman" w:hAnsi="Times New Roman"/>
          <w:sz w:val="24"/>
        </w:rPr>
        <w:t xml:space="preserve">(по форме № </w:t>
      </w:r>
      <w:r>
        <w:rPr>
          <w:rFonts w:ascii="Times New Roman" w:hAnsi="Times New Roman"/>
          <w:sz w:val="24"/>
        </w:rPr>
        <w:t>6</w:t>
      </w:r>
      <w:r w:rsidRPr="00C1217A">
        <w:rPr>
          <w:rFonts w:ascii="Times New Roman" w:hAnsi="Times New Roman"/>
          <w:sz w:val="24"/>
        </w:rPr>
        <w:t xml:space="preserve"> к настоящему ПДО)</w:t>
      </w:r>
      <w:r>
        <w:rPr>
          <w:rFonts w:ascii="Times New Roman" w:hAnsi="Times New Roman"/>
          <w:sz w:val="24"/>
        </w:rPr>
        <w:t>;</w:t>
      </w:r>
    </w:p>
    <w:p w:rsidR="007C09F4" w:rsidRPr="007C09F4" w:rsidRDefault="00C1217A" w:rsidP="007C09F4">
      <w:pPr>
        <w:pStyle w:val="a6"/>
        <w:numPr>
          <w:ilvl w:val="0"/>
          <w:numId w:val="2"/>
        </w:numPr>
        <w:jc w:val="both"/>
        <w:rPr>
          <w:rFonts w:ascii="Times New Roman" w:hAnsi="Times New Roman"/>
          <w:sz w:val="24"/>
        </w:rPr>
      </w:pPr>
      <w:r w:rsidRPr="007C09F4">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w:t>
      </w:r>
      <w:r w:rsidRPr="007C09F4">
        <w:rPr>
          <w:rFonts w:ascii="Times New Roman" w:hAnsi="Times New Roman"/>
          <w:sz w:val="24"/>
        </w:rPr>
        <w:lastRenderedPageBreak/>
        <w:t>других объектах, за подписью руководителя организации и скрепленная печатью организации</w:t>
      </w:r>
      <w:r w:rsidR="007C09F4">
        <w:rPr>
          <w:rFonts w:ascii="Times New Roman" w:hAnsi="Times New Roman"/>
          <w:sz w:val="24"/>
        </w:rPr>
        <w:t xml:space="preserve"> </w:t>
      </w:r>
      <w:r w:rsidR="007C09F4" w:rsidRPr="007C09F4">
        <w:rPr>
          <w:rFonts w:ascii="Times New Roman" w:hAnsi="Times New Roman"/>
          <w:sz w:val="24"/>
        </w:rPr>
        <w:t xml:space="preserve">(по форме № </w:t>
      </w:r>
      <w:r w:rsidR="007C09F4">
        <w:rPr>
          <w:rFonts w:ascii="Times New Roman" w:hAnsi="Times New Roman"/>
          <w:sz w:val="24"/>
        </w:rPr>
        <w:t>7</w:t>
      </w:r>
      <w:r w:rsidR="007C09F4" w:rsidRPr="007C09F4">
        <w:rPr>
          <w:rFonts w:ascii="Times New Roman" w:hAnsi="Times New Roman"/>
          <w:sz w:val="24"/>
        </w:rPr>
        <w:t xml:space="preserve"> к настоящему ПДО);</w:t>
      </w:r>
    </w:p>
    <w:p w:rsidR="00C1217A" w:rsidRDefault="002B4C96" w:rsidP="002B4C96">
      <w:pPr>
        <w:pStyle w:val="a6"/>
        <w:numPr>
          <w:ilvl w:val="0"/>
          <w:numId w:val="2"/>
        </w:numPr>
        <w:tabs>
          <w:tab w:val="left" w:pos="1418"/>
        </w:tabs>
        <w:contextualSpacing w:val="0"/>
        <w:jc w:val="both"/>
        <w:rPr>
          <w:rFonts w:ascii="Times New Roman" w:hAnsi="Times New Roman"/>
          <w:sz w:val="24"/>
        </w:rPr>
      </w:pPr>
      <w:r w:rsidRPr="002B4C96">
        <w:rPr>
          <w:rFonts w:ascii="Times New Roman" w:hAnsi="Times New Roman"/>
          <w:sz w:val="24"/>
        </w:rPr>
        <w:t>Гарантийное письмо о выполнении работ собственными силами Генподрядчика в объеме не менее 80%</w:t>
      </w:r>
      <w:r>
        <w:rPr>
          <w:rFonts w:ascii="Times New Roman" w:hAnsi="Times New Roman"/>
          <w:sz w:val="24"/>
        </w:rPr>
        <w:t>,</w:t>
      </w:r>
      <w:r w:rsidRPr="002B4C96">
        <w:rPr>
          <w:rFonts w:ascii="Times New Roman" w:hAnsi="Times New Roman"/>
          <w:sz w:val="24"/>
        </w:rPr>
        <w:t xml:space="preserve"> за подписью руководителя организации и скрепленн</w:t>
      </w:r>
      <w:r>
        <w:rPr>
          <w:rFonts w:ascii="Times New Roman" w:hAnsi="Times New Roman"/>
          <w:sz w:val="24"/>
        </w:rPr>
        <w:t>ое</w:t>
      </w:r>
      <w:r w:rsidRPr="002B4C96">
        <w:rPr>
          <w:rFonts w:ascii="Times New Roman" w:hAnsi="Times New Roman"/>
          <w:sz w:val="24"/>
        </w:rPr>
        <w:t xml:space="preserve"> печатью организации</w:t>
      </w:r>
      <w:r>
        <w:rPr>
          <w:rFonts w:ascii="Times New Roman" w:hAnsi="Times New Roman"/>
          <w:sz w:val="24"/>
        </w:rPr>
        <w:t>;</w:t>
      </w:r>
    </w:p>
    <w:p w:rsidR="002B4C96" w:rsidRPr="002B4C96" w:rsidRDefault="00624887" w:rsidP="002B4C96">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 xml:space="preserve">Копия </w:t>
      </w:r>
      <w:r w:rsidR="002B4C96" w:rsidRPr="002B4C96">
        <w:rPr>
          <w:rFonts w:ascii="Times New Roman" w:hAnsi="Times New Roman"/>
          <w:sz w:val="24"/>
        </w:rPr>
        <w:t xml:space="preserve"> «Отчета о прибылях и убытках» (за последние 3 года – 2014,2015,2016 г</w:t>
      </w:r>
      <w:r w:rsidR="00C1315A">
        <w:rPr>
          <w:rFonts w:ascii="Times New Roman" w:hAnsi="Times New Roman"/>
          <w:sz w:val="24"/>
        </w:rPr>
        <w:t>.</w:t>
      </w:r>
      <w:r w:rsidR="002B4C96" w:rsidRPr="002B4C96">
        <w:rPr>
          <w:rFonts w:ascii="Times New Roman" w:hAnsi="Times New Roman"/>
          <w:sz w:val="24"/>
        </w:rPr>
        <w:t>г</w:t>
      </w:r>
      <w:r w:rsidR="00C1315A">
        <w:rPr>
          <w:rFonts w:ascii="Times New Roman" w:hAnsi="Times New Roman"/>
          <w:sz w:val="24"/>
        </w:rPr>
        <w:t>.</w:t>
      </w:r>
      <w:r w:rsidR="002B4C96" w:rsidRPr="002B4C96">
        <w:rPr>
          <w:rFonts w:ascii="Times New Roman" w:hAnsi="Times New Roman"/>
          <w:sz w:val="24"/>
        </w:rPr>
        <w:t>)</w:t>
      </w:r>
      <w:r w:rsidR="002B4C96">
        <w:rPr>
          <w:rFonts w:ascii="Times New Roman" w:hAnsi="Times New Roman"/>
          <w:sz w:val="24"/>
        </w:rPr>
        <w:t>,</w:t>
      </w:r>
      <w:r w:rsidR="002B4C96" w:rsidRPr="002B4C96">
        <w:rPr>
          <w:rFonts w:ascii="Times New Roman" w:hAnsi="Times New Roman"/>
          <w:sz w:val="24"/>
        </w:rPr>
        <w:t xml:space="preserve"> за подписью руководителя организации и скрепленн</w:t>
      </w:r>
      <w:r w:rsidR="005665EE">
        <w:rPr>
          <w:rFonts w:ascii="Times New Roman" w:hAnsi="Times New Roman"/>
          <w:sz w:val="24"/>
        </w:rPr>
        <w:t>ая</w:t>
      </w:r>
      <w:r w:rsidR="002B4C96" w:rsidRPr="002B4C96">
        <w:rPr>
          <w:rFonts w:ascii="Times New Roman" w:hAnsi="Times New Roman"/>
          <w:sz w:val="24"/>
        </w:rPr>
        <w:t xml:space="preserve"> печатью организации;</w:t>
      </w:r>
    </w:p>
    <w:p w:rsidR="00465700" w:rsidRPr="00465700" w:rsidRDefault="00624887" w:rsidP="00465700">
      <w:pPr>
        <w:pStyle w:val="a6"/>
        <w:numPr>
          <w:ilvl w:val="0"/>
          <w:numId w:val="2"/>
        </w:numPr>
        <w:jc w:val="both"/>
        <w:rPr>
          <w:rFonts w:ascii="Times New Roman" w:hAnsi="Times New Roman"/>
          <w:sz w:val="24"/>
        </w:rPr>
      </w:pPr>
      <w:r w:rsidRPr="00465700">
        <w:rPr>
          <w:rFonts w:ascii="Times New Roman" w:hAnsi="Times New Roman"/>
          <w:sz w:val="24"/>
        </w:rPr>
        <w:t>Копии Свидетельства о допуске к работам, оформленного в соответствии с приказом Министерства регионального развития РФ №</w:t>
      </w:r>
      <w:r w:rsidR="0048023C">
        <w:rPr>
          <w:rFonts w:ascii="Times New Roman" w:hAnsi="Times New Roman"/>
          <w:sz w:val="24"/>
        </w:rPr>
        <w:t xml:space="preserve"> </w:t>
      </w:r>
      <w:r w:rsidRPr="00465700">
        <w:rPr>
          <w:rFonts w:ascii="Times New Roman" w:hAnsi="Times New Roman"/>
          <w:sz w:val="24"/>
        </w:rPr>
        <w:t>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00465700" w:rsidRPr="00465700">
        <w:rPr>
          <w:rFonts w:ascii="Times New Roman" w:hAnsi="Times New Roman"/>
          <w:sz w:val="24"/>
        </w:rPr>
        <w:t>, за подписью руководителя организации и скрепленн</w:t>
      </w:r>
      <w:r w:rsidR="005665EE">
        <w:rPr>
          <w:rFonts w:ascii="Times New Roman" w:hAnsi="Times New Roman"/>
          <w:sz w:val="24"/>
        </w:rPr>
        <w:t>ая</w:t>
      </w:r>
      <w:r w:rsidR="00465700" w:rsidRPr="00465700">
        <w:rPr>
          <w:rFonts w:ascii="Times New Roman" w:hAnsi="Times New Roman"/>
          <w:sz w:val="24"/>
        </w:rPr>
        <w:t xml:space="preserve"> печатью организации;</w:t>
      </w:r>
    </w:p>
    <w:p w:rsidR="005665EE" w:rsidRPr="005665EE" w:rsidRDefault="005665EE" w:rsidP="00C1315A">
      <w:pPr>
        <w:pStyle w:val="a6"/>
        <w:numPr>
          <w:ilvl w:val="0"/>
          <w:numId w:val="2"/>
        </w:numPr>
        <w:jc w:val="both"/>
        <w:rPr>
          <w:rFonts w:ascii="Times New Roman" w:hAnsi="Times New Roman"/>
          <w:sz w:val="24"/>
        </w:rPr>
      </w:pPr>
      <w:r w:rsidRPr="005665EE">
        <w:rPr>
          <w:rFonts w:ascii="Times New Roman" w:hAnsi="Times New Roman"/>
          <w:sz w:val="24"/>
        </w:rPr>
        <w:t xml:space="preserve">Копия </w:t>
      </w:r>
      <w:r w:rsidR="00C1315A" w:rsidRPr="00C1315A">
        <w:rPr>
          <w:rFonts w:ascii="Times New Roman" w:hAnsi="Times New Roman"/>
          <w:sz w:val="24"/>
        </w:rPr>
        <w:t>свидетельства системы менеджмента качества ISO 9001, ИСО 9001</w:t>
      </w:r>
      <w:r w:rsidRPr="005665EE">
        <w:rPr>
          <w:rFonts w:ascii="Times New Roman" w:hAnsi="Times New Roman"/>
          <w:sz w:val="24"/>
        </w:rPr>
        <w:t>,</w:t>
      </w:r>
      <w:r w:rsidRPr="005665EE">
        <w:t xml:space="preserve"> </w:t>
      </w:r>
      <w:r w:rsidRPr="005665EE">
        <w:rPr>
          <w:rFonts w:ascii="Times New Roman" w:hAnsi="Times New Roman"/>
          <w:sz w:val="24"/>
        </w:rPr>
        <w:t>за подписью руководителя организации и скрепленн</w:t>
      </w:r>
      <w:r>
        <w:rPr>
          <w:rFonts w:ascii="Times New Roman" w:hAnsi="Times New Roman"/>
          <w:sz w:val="24"/>
        </w:rPr>
        <w:t>ая</w:t>
      </w:r>
      <w:r w:rsidR="00C1315A">
        <w:rPr>
          <w:rFonts w:ascii="Times New Roman" w:hAnsi="Times New Roman"/>
          <w:sz w:val="24"/>
        </w:rPr>
        <w:t xml:space="preserve"> </w:t>
      </w:r>
      <w:r w:rsidRPr="005665EE">
        <w:rPr>
          <w:rFonts w:ascii="Times New Roman" w:hAnsi="Times New Roman"/>
          <w:sz w:val="24"/>
        </w:rPr>
        <w:t>печатью организации;</w:t>
      </w:r>
    </w:p>
    <w:p w:rsidR="00C1315A" w:rsidRPr="00C1315A" w:rsidRDefault="00C1315A" w:rsidP="00C1315A">
      <w:pPr>
        <w:pStyle w:val="a6"/>
        <w:numPr>
          <w:ilvl w:val="0"/>
          <w:numId w:val="2"/>
        </w:numPr>
        <w:jc w:val="both"/>
        <w:rPr>
          <w:rFonts w:ascii="Times New Roman" w:hAnsi="Times New Roman"/>
          <w:sz w:val="24"/>
        </w:rPr>
      </w:pPr>
      <w:r w:rsidRPr="00C1315A">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C1315A" w:rsidRPr="00C1315A" w:rsidRDefault="00C1315A" w:rsidP="00C1315A">
      <w:pPr>
        <w:pStyle w:val="a6"/>
        <w:numPr>
          <w:ilvl w:val="0"/>
          <w:numId w:val="2"/>
        </w:numPr>
        <w:tabs>
          <w:tab w:val="left" w:pos="1418"/>
        </w:tabs>
        <w:jc w:val="both"/>
        <w:rPr>
          <w:rFonts w:ascii="Times New Roman" w:hAnsi="Times New Roman"/>
          <w:sz w:val="24"/>
        </w:rPr>
      </w:pPr>
      <w:r w:rsidRPr="00C1315A">
        <w:rPr>
          <w:rFonts w:ascii="Times New Roman" w:hAnsi="Times New Roman"/>
          <w:sz w:val="24"/>
        </w:rPr>
        <w:t>Справка (в свободной форме за подписью руководителя организации и заверенная печатью организации) с расчетом и указанием информации:</w:t>
      </w:r>
    </w:p>
    <w:p w:rsidR="00C1315A" w:rsidRPr="00C1315A" w:rsidRDefault="00C1315A" w:rsidP="00C1315A">
      <w:pPr>
        <w:pStyle w:val="a6"/>
        <w:tabs>
          <w:tab w:val="left" w:pos="1418"/>
        </w:tabs>
        <w:ind w:left="1440"/>
        <w:jc w:val="both"/>
        <w:rPr>
          <w:rFonts w:ascii="Times New Roman" w:hAnsi="Times New Roman"/>
          <w:sz w:val="24"/>
        </w:rPr>
      </w:pPr>
      <w:r w:rsidRPr="00C1315A">
        <w:rPr>
          <w:rFonts w:ascii="Times New Roman" w:hAnsi="Times New Roman"/>
          <w:sz w:val="24"/>
        </w:rPr>
        <w:t>- объемы действующих обязательств контрагента (СМР, ПНР) в денежном выражении перед ОАО «Славнефть-ЯНОС», ОАО «НК «Роснефть», ПАО «Газпром нефть»;</w:t>
      </w:r>
    </w:p>
    <w:p w:rsidR="002B4C96" w:rsidRPr="00C561F7" w:rsidRDefault="00C1315A" w:rsidP="00C1315A">
      <w:pPr>
        <w:pStyle w:val="a6"/>
        <w:tabs>
          <w:tab w:val="left" w:pos="1418"/>
        </w:tabs>
        <w:ind w:left="1440"/>
        <w:contextualSpacing w:val="0"/>
        <w:jc w:val="both"/>
        <w:rPr>
          <w:rFonts w:ascii="Times New Roman" w:hAnsi="Times New Roman"/>
          <w:sz w:val="24"/>
        </w:rPr>
      </w:pPr>
      <w:r w:rsidRPr="00C1315A">
        <w:rPr>
          <w:rFonts w:ascii="Times New Roman" w:hAnsi="Times New Roman"/>
          <w:sz w:val="24"/>
        </w:rPr>
        <w:t>- среднегодовой объем выполненных работ (СМР, ПНР) за последние 3 года (пре</w:t>
      </w:r>
      <w:r>
        <w:rPr>
          <w:rFonts w:ascii="Times New Roman" w:hAnsi="Times New Roman"/>
          <w:sz w:val="24"/>
        </w:rPr>
        <w:t>дшествующие году подачи оферты);</w:t>
      </w:r>
    </w:p>
    <w:p w:rsidR="005D57DA" w:rsidRDefault="00C1315A" w:rsidP="00C1315A">
      <w:pPr>
        <w:pStyle w:val="a6"/>
        <w:numPr>
          <w:ilvl w:val="0"/>
          <w:numId w:val="2"/>
        </w:numPr>
        <w:jc w:val="both"/>
        <w:rPr>
          <w:rFonts w:ascii="Times New Roman" w:hAnsi="Times New Roman"/>
          <w:sz w:val="24"/>
        </w:rPr>
      </w:pPr>
      <w:r w:rsidRPr="00C1315A">
        <w:rPr>
          <w:rFonts w:ascii="Times New Roman" w:hAnsi="Times New Roman"/>
          <w:sz w:val="24"/>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r w:rsidR="005D57DA" w:rsidRPr="00C1315A">
        <w:rPr>
          <w:rFonts w:ascii="Times New Roman" w:hAnsi="Times New Roman"/>
          <w:sz w:val="24"/>
        </w:rPr>
        <w:t>;</w:t>
      </w:r>
    </w:p>
    <w:p w:rsidR="00C1315A" w:rsidRPr="00C1315A" w:rsidRDefault="00C1315A" w:rsidP="00C1315A">
      <w:pPr>
        <w:pStyle w:val="a6"/>
        <w:numPr>
          <w:ilvl w:val="0"/>
          <w:numId w:val="2"/>
        </w:numPr>
        <w:jc w:val="both"/>
        <w:rPr>
          <w:rFonts w:ascii="Times New Roman" w:hAnsi="Times New Roman"/>
          <w:sz w:val="24"/>
        </w:rPr>
      </w:pPr>
      <w:r w:rsidRPr="00C1315A">
        <w:rPr>
          <w:rFonts w:ascii="Times New Roman" w:hAnsi="Times New Roman"/>
          <w:sz w:val="24"/>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Pr>
          <w:rFonts w:ascii="Times New Roman" w:hAnsi="Times New Roman"/>
          <w:sz w:val="24"/>
        </w:rPr>
        <w:t>;</w:t>
      </w:r>
    </w:p>
    <w:p w:rsidR="008E32E8" w:rsidRPr="00C1315A"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Перечень аффилированных организаций (</w:t>
      </w:r>
      <w:r w:rsidR="0037183C" w:rsidRPr="00C1315A">
        <w:rPr>
          <w:rFonts w:ascii="Times New Roman" w:hAnsi="Times New Roman"/>
          <w:sz w:val="24"/>
        </w:rPr>
        <w:t>Форма</w:t>
      </w:r>
      <w:r w:rsidRPr="00C1315A">
        <w:rPr>
          <w:rFonts w:ascii="Times New Roman" w:hAnsi="Times New Roman"/>
          <w:sz w:val="24"/>
        </w:rPr>
        <w:t xml:space="preserve"> № </w:t>
      </w:r>
      <w:r w:rsidR="00186AEA" w:rsidRPr="00C1315A">
        <w:rPr>
          <w:rFonts w:ascii="Times New Roman" w:hAnsi="Times New Roman"/>
          <w:sz w:val="24"/>
        </w:rPr>
        <w:t>5</w:t>
      </w:r>
      <w:r w:rsidRPr="00C1315A">
        <w:rPr>
          <w:rFonts w:ascii="Times New Roman" w:hAnsi="Times New Roman"/>
          <w:sz w:val="24"/>
        </w:rPr>
        <w:t xml:space="preserve"> к настоящему ПДО);</w:t>
      </w:r>
    </w:p>
    <w:p w:rsidR="00DE7BED" w:rsidRPr="00C1315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1315A">
        <w:rPr>
          <w:rFonts w:ascii="Times New Roman" w:hAnsi="Times New Roman"/>
          <w:sz w:val="24"/>
        </w:rPr>
        <w:t>менее 4 (ч</w:t>
      </w:r>
      <w:r w:rsidRPr="00C1315A">
        <w:rPr>
          <w:rFonts w:ascii="Times New Roman" w:hAnsi="Times New Roman"/>
          <w:sz w:val="24"/>
        </w:rPr>
        <w:t>етырех) месяцев после даты окончания приема оферт;</w:t>
      </w:r>
    </w:p>
    <w:p w:rsidR="00DE7BED" w:rsidRPr="00C1315A"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13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1315A">
        <w:rPr>
          <w:rFonts w:ascii="Times New Roman" w:hAnsi="Times New Roman"/>
          <w:sz w:val="24"/>
        </w:rPr>
        <w:t xml:space="preserve"> со сквозной нумерацией</w:t>
      </w:r>
      <w:r w:rsidRPr="00C1315A">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48023C">
        <w:rPr>
          <w:rFonts w:ascii="Times New Roman" w:hAnsi="Times New Roman"/>
          <w:sz w:val="24"/>
        </w:rPr>
        <w:t>ген</w:t>
      </w:r>
      <w:r w:rsidRPr="008C6979">
        <w:rPr>
          <w:rFonts w:ascii="Times New Roman" w:hAnsi="Times New Roman"/>
          <w:sz w:val="24"/>
        </w:rPr>
        <w:t>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48023C" w:rsidRDefault="00365ED1"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lastRenderedPageBreak/>
        <w:t>Смет</w:t>
      </w:r>
      <w:r w:rsidR="0048023C" w:rsidRPr="0048023C">
        <w:rPr>
          <w:rFonts w:ascii="Times New Roman" w:hAnsi="Times New Roman"/>
          <w:sz w:val="24"/>
        </w:rPr>
        <w:t>ы</w:t>
      </w:r>
      <w:r w:rsidRPr="0048023C">
        <w:rPr>
          <w:rFonts w:ascii="Times New Roman" w:hAnsi="Times New Roman"/>
          <w:sz w:val="24"/>
        </w:rPr>
        <w:t xml:space="preserve">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w:t>
      </w:r>
      <w:r w:rsidR="0048023C" w:rsidRPr="0048023C">
        <w:rPr>
          <w:rFonts w:ascii="Times New Roman" w:hAnsi="Times New Roman"/>
          <w:b/>
          <w:sz w:val="24"/>
        </w:rPr>
        <w:t>в электронном виде в формате Word или Excel.</w:t>
      </w:r>
      <w:r w:rsidR="0048023C" w:rsidRPr="0048023C">
        <w:rPr>
          <w:rFonts w:ascii="Times New Roman" w:hAnsi="Times New Roman"/>
          <w:sz w:val="24"/>
        </w:rPr>
        <w:t xml:space="preserve"> По результатам проведенной закупки Победитель предоставляет оригинал</w:t>
      </w:r>
      <w:r w:rsidR="0048023C">
        <w:rPr>
          <w:rFonts w:ascii="Times New Roman" w:hAnsi="Times New Roman"/>
          <w:sz w:val="24"/>
        </w:rPr>
        <w:t>ы</w:t>
      </w:r>
      <w:r w:rsidR="0048023C" w:rsidRPr="0048023C">
        <w:rPr>
          <w:rFonts w:ascii="Times New Roman" w:hAnsi="Times New Roman"/>
          <w:sz w:val="24"/>
        </w:rPr>
        <w:t xml:space="preserve"> сметных расчетов</w:t>
      </w:r>
      <w:r w:rsidR="0048023C">
        <w:rPr>
          <w:rFonts w:ascii="Times New Roman" w:hAnsi="Times New Roman"/>
          <w:sz w:val="24"/>
        </w:rPr>
        <w:t>;</w:t>
      </w:r>
    </w:p>
    <w:p w:rsidR="00BC413E" w:rsidRPr="00BC413E" w:rsidRDefault="00BC413E" w:rsidP="00BC413E">
      <w:pPr>
        <w:pStyle w:val="a6"/>
        <w:numPr>
          <w:ilvl w:val="0"/>
          <w:numId w:val="2"/>
        </w:numPr>
        <w:jc w:val="both"/>
        <w:rPr>
          <w:rFonts w:ascii="Times New Roman" w:hAnsi="Times New Roman"/>
          <w:sz w:val="24"/>
        </w:rPr>
      </w:pPr>
      <w:r w:rsidRPr="00BC413E">
        <w:rPr>
          <w:rFonts w:ascii="Times New Roman" w:hAnsi="Times New Roman"/>
          <w:sz w:val="24"/>
        </w:rPr>
        <w:t>Расчет строительства объекта,  за подписью руководителя организации и скрепленный печатью организации</w:t>
      </w:r>
      <w:r w:rsidR="00275FE1">
        <w:rPr>
          <w:rFonts w:ascii="Times New Roman" w:hAnsi="Times New Roman"/>
          <w:sz w:val="24"/>
        </w:rPr>
        <w:t xml:space="preserve"> </w:t>
      </w:r>
      <w:r w:rsidR="00275FE1" w:rsidRPr="00275FE1">
        <w:rPr>
          <w:rFonts w:ascii="Times New Roman" w:hAnsi="Times New Roman"/>
          <w:sz w:val="24"/>
        </w:rPr>
        <w:t xml:space="preserve">(Форма № </w:t>
      </w:r>
      <w:r w:rsidR="00275FE1">
        <w:rPr>
          <w:rFonts w:ascii="Times New Roman" w:hAnsi="Times New Roman"/>
          <w:sz w:val="24"/>
        </w:rPr>
        <w:t>9</w:t>
      </w:r>
      <w:r w:rsidR="00275FE1" w:rsidRPr="00275FE1">
        <w:rPr>
          <w:rFonts w:ascii="Times New Roman" w:hAnsi="Times New Roman"/>
          <w:sz w:val="24"/>
        </w:rPr>
        <w:t xml:space="preserve"> к настоящему ПДО)</w:t>
      </w:r>
      <w:r w:rsidRPr="00BC413E">
        <w:rPr>
          <w:rFonts w:ascii="Times New Roman" w:hAnsi="Times New Roman"/>
          <w:sz w:val="24"/>
        </w:rPr>
        <w:t>;</w:t>
      </w:r>
    </w:p>
    <w:p w:rsidR="00DE7BED" w:rsidRPr="0048023C" w:rsidRDefault="00DE7BED" w:rsidP="0048023C">
      <w:pPr>
        <w:pStyle w:val="a6"/>
        <w:numPr>
          <w:ilvl w:val="0"/>
          <w:numId w:val="2"/>
        </w:numPr>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65595">
        <w:rPr>
          <w:rFonts w:ascii="Times New Roman" w:hAnsi="Times New Roman"/>
          <w:sz w:val="24"/>
        </w:rPr>
        <w:t>0</w:t>
      </w:r>
      <w:r w:rsidR="00EC1D2C">
        <w:rPr>
          <w:rFonts w:ascii="Times New Roman" w:hAnsi="Times New Roman"/>
          <w:sz w:val="24"/>
        </w:rPr>
        <w:t>7</w:t>
      </w:r>
      <w:r w:rsidR="00765595">
        <w:rPr>
          <w:rFonts w:ascii="Times New Roman" w:hAnsi="Times New Roman"/>
          <w:sz w:val="24"/>
        </w:rPr>
        <w:t>9</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084504">
        <w:rPr>
          <w:rFonts w:ascii="Times New Roman" w:hAnsi="Times New Roman"/>
          <w:sz w:val="24"/>
        </w:rPr>
        <w:t>20.03.2017»</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lastRenderedPageBreak/>
        <w:t>Начало приема оферт – «</w:t>
      </w:r>
      <w:r w:rsidR="00084504">
        <w:rPr>
          <w:rFonts w:ascii="Times New Roman" w:hAnsi="Times New Roman"/>
          <w:b/>
          <w:sz w:val="24"/>
        </w:rPr>
        <w:t>20</w:t>
      </w:r>
      <w:r w:rsidRPr="00C561F7">
        <w:rPr>
          <w:rFonts w:ascii="Times New Roman" w:hAnsi="Times New Roman"/>
          <w:b/>
          <w:sz w:val="24"/>
        </w:rPr>
        <w:t xml:space="preserve">» </w:t>
      </w:r>
      <w:r w:rsidR="00084504">
        <w:rPr>
          <w:rFonts w:ascii="Times New Roman" w:hAnsi="Times New Roman"/>
          <w:b/>
          <w:sz w:val="24"/>
        </w:rPr>
        <w:t>марта</w:t>
      </w:r>
      <w:r w:rsidRPr="00C561F7">
        <w:rPr>
          <w:rFonts w:ascii="Times New Roman" w:hAnsi="Times New Roman"/>
          <w:b/>
          <w:sz w:val="24"/>
        </w:rPr>
        <w:t xml:space="preserve"> </w:t>
      </w:r>
      <w:r w:rsidR="00084504">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084504">
        <w:rPr>
          <w:rFonts w:ascii="Times New Roman" w:hAnsi="Times New Roman"/>
          <w:b/>
          <w:sz w:val="24"/>
        </w:rPr>
        <w:t>16:00 (МСК)</w:t>
      </w:r>
      <w:r w:rsidRPr="00C561F7">
        <w:rPr>
          <w:rFonts w:ascii="Times New Roman" w:hAnsi="Times New Roman"/>
          <w:b/>
          <w:sz w:val="24"/>
        </w:rPr>
        <w:t xml:space="preserve"> «</w:t>
      </w:r>
      <w:r w:rsidR="00084504">
        <w:rPr>
          <w:rFonts w:ascii="Times New Roman" w:hAnsi="Times New Roman"/>
          <w:b/>
          <w:sz w:val="24"/>
        </w:rPr>
        <w:t>03</w:t>
      </w:r>
      <w:r w:rsidRPr="00C561F7">
        <w:rPr>
          <w:rFonts w:ascii="Times New Roman" w:hAnsi="Times New Roman"/>
          <w:b/>
          <w:sz w:val="24"/>
        </w:rPr>
        <w:t xml:space="preserve">» </w:t>
      </w:r>
      <w:r w:rsidR="00084504">
        <w:rPr>
          <w:rFonts w:ascii="Times New Roman" w:hAnsi="Times New Roman"/>
          <w:b/>
          <w:sz w:val="24"/>
        </w:rPr>
        <w:t>апреля</w:t>
      </w:r>
      <w:r w:rsidRPr="00C561F7">
        <w:rPr>
          <w:rFonts w:ascii="Times New Roman" w:hAnsi="Times New Roman"/>
          <w:b/>
          <w:sz w:val="24"/>
        </w:rPr>
        <w:t xml:space="preserve"> </w:t>
      </w:r>
      <w:r w:rsidR="00084504">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084504">
        <w:rPr>
          <w:rFonts w:ascii="Times New Roman" w:hAnsi="Times New Roman"/>
          <w:b/>
          <w:sz w:val="24"/>
        </w:rPr>
        <w:t>25</w:t>
      </w:r>
      <w:r w:rsidRPr="00C561F7">
        <w:rPr>
          <w:rFonts w:ascii="Times New Roman" w:hAnsi="Times New Roman"/>
          <w:b/>
          <w:sz w:val="24"/>
        </w:rPr>
        <w:t xml:space="preserve">» </w:t>
      </w:r>
      <w:r w:rsidR="00084504">
        <w:rPr>
          <w:rFonts w:ascii="Times New Roman" w:hAnsi="Times New Roman"/>
          <w:b/>
          <w:sz w:val="24"/>
        </w:rPr>
        <w:t>мая</w:t>
      </w:r>
      <w:r w:rsidRPr="00C561F7">
        <w:rPr>
          <w:rFonts w:ascii="Times New Roman" w:hAnsi="Times New Roman"/>
          <w:b/>
          <w:sz w:val="24"/>
        </w:rPr>
        <w:t xml:space="preserve"> </w:t>
      </w:r>
      <w:r w:rsidR="00084504">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084504">
        <w:rPr>
          <w:rFonts w:ascii="Times New Roman" w:hAnsi="Times New Roman"/>
          <w:sz w:val="24"/>
        </w:rPr>
        <w:t>29</w:t>
      </w:r>
      <w:r w:rsidRPr="00C561F7">
        <w:rPr>
          <w:rFonts w:ascii="Times New Roman" w:hAnsi="Times New Roman"/>
          <w:sz w:val="24"/>
        </w:rPr>
        <w:t xml:space="preserve">» </w:t>
      </w:r>
      <w:r w:rsidR="00084504">
        <w:rPr>
          <w:rFonts w:ascii="Times New Roman" w:hAnsi="Times New Roman"/>
          <w:sz w:val="24"/>
        </w:rPr>
        <w:t>марта</w:t>
      </w:r>
      <w:r w:rsidRPr="00C561F7">
        <w:rPr>
          <w:rFonts w:ascii="Times New Roman" w:hAnsi="Times New Roman"/>
          <w:sz w:val="24"/>
        </w:rPr>
        <w:t xml:space="preserve"> </w:t>
      </w:r>
      <w:r w:rsidR="00084504">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084504" w:rsidRPr="002B6C37" w:rsidRDefault="00084504" w:rsidP="00084504">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084504" w:rsidRDefault="00084504" w:rsidP="00084504">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084504" w:rsidRPr="00C561F7" w:rsidRDefault="00084504" w:rsidP="00084504">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084504" w:rsidRDefault="00084504" w:rsidP="00084504">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084504" w:rsidRPr="00BE4E37" w:rsidRDefault="00084504" w:rsidP="00084504">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084504" w:rsidRPr="002B6C37" w:rsidRDefault="00084504" w:rsidP="00084504">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084504" w:rsidRPr="002B6C37" w:rsidRDefault="00084504" w:rsidP="00084504">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084504" w:rsidRPr="002B6C37" w:rsidRDefault="00084504" w:rsidP="00084504">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084504" w:rsidRDefault="00084504" w:rsidP="00084504">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084504" w:rsidRDefault="00084504" w:rsidP="00084504">
      <w:pPr>
        <w:tabs>
          <w:tab w:val="left" w:pos="8273"/>
        </w:tabs>
        <w:spacing w:before="0" w:line="276" w:lineRule="auto"/>
        <w:jc w:val="both"/>
        <w:rPr>
          <w:rStyle w:val="a8"/>
          <w:rFonts w:ascii="Times New Roman" w:hAnsi="Times New Roman"/>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C445FC">
        <w:rPr>
          <w:rFonts w:ascii="Times New Roman" w:hAnsi="Times New Roman"/>
          <w:sz w:val="24"/>
        </w:rPr>
        <w:t xml:space="preserve">почта </w:t>
      </w:r>
      <w:hyperlink r:id="rId10" w:history="1">
        <w:r w:rsidR="00C445FC" w:rsidRPr="00791844">
          <w:rPr>
            <w:rStyle w:val="a8"/>
            <w:rFonts w:ascii="Times New Roman" w:hAnsi="Times New Roman"/>
            <w:sz w:val="24"/>
          </w:rPr>
          <w:t>hotline@yanos.slavneft.ru</w:t>
        </w:r>
      </w:hyperlink>
    </w:p>
    <w:p w:rsidR="00C445FC" w:rsidRPr="00C561F7" w:rsidRDefault="00C445FC" w:rsidP="00DE7BED">
      <w:pPr>
        <w:ind w:firstLine="708"/>
        <w:jc w:val="both"/>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lastRenderedPageBreak/>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65595">
        <w:rPr>
          <w:rFonts w:ascii="Times New Roman" w:hAnsi="Times New Roman"/>
          <w:sz w:val="24"/>
        </w:rPr>
        <w:t>0</w:t>
      </w:r>
      <w:r w:rsidR="00EC1D2C">
        <w:rPr>
          <w:rFonts w:ascii="Times New Roman" w:hAnsi="Times New Roman"/>
          <w:sz w:val="24"/>
        </w:rPr>
        <w:t>7</w:t>
      </w:r>
      <w:r w:rsidR="00765595">
        <w:rPr>
          <w:rFonts w:ascii="Times New Roman" w:hAnsi="Times New Roman"/>
          <w:sz w:val="24"/>
        </w:rPr>
        <w:t>9</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C445FC">
        <w:rPr>
          <w:rFonts w:ascii="Times New Roman" w:hAnsi="Times New Roman"/>
          <w:sz w:val="24"/>
        </w:rPr>
        <w:t>20.03.2017:</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48023C">
        <w:rPr>
          <w:rFonts w:ascii="Times New Roman" w:hAnsi="Times New Roman"/>
          <w:sz w:val="24"/>
        </w:rPr>
        <w:t>Ген</w:t>
      </w:r>
      <w:r w:rsidR="00763AF5">
        <w:rPr>
          <w:rFonts w:ascii="Times New Roman" w:hAnsi="Times New Roman"/>
          <w:sz w:val="24"/>
        </w:rPr>
        <w:t xml:space="preserve">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BC413E" w:rsidRDefault="0044404E" w:rsidP="00FF41DB">
      <w:pPr>
        <w:rPr>
          <w:rFonts w:ascii="Times New Roman" w:hAnsi="Times New Roman"/>
          <w:sz w:val="24"/>
        </w:rPr>
      </w:pPr>
      <w:r>
        <w:rPr>
          <w:rFonts w:ascii="Times New Roman" w:hAnsi="Times New Roman"/>
          <w:sz w:val="24"/>
        </w:rPr>
        <w:t xml:space="preserve">9. </w:t>
      </w:r>
      <w:r w:rsidR="00BC413E" w:rsidRPr="00BC413E">
        <w:rPr>
          <w:rFonts w:ascii="Times New Roman" w:hAnsi="Times New Roman"/>
          <w:sz w:val="24"/>
        </w:rPr>
        <w:t>Расчет строительства объекта</w:t>
      </w:r>
      <w:r w:rsidR="00BC413E">
        <w:rPr>
          <w:rFonts w:ascii="Times New Roman" w:hAnsi="Times New Roman"/>
          <w:sz w:val="24"/>
        </w:rPr>
        <w:t xml:space="preserve"> (Форма № 8).</w:t>
      </w:r>
    </w:p>
    <w:p w:rsidR="00F077B5" w:rsidRDefault="00BC413E" w:rsidP="00FF41DB">
      <w:pPr>
        <w:rPr>
          <w:rFonts w:ascii="Times New Roman" w:hAnsi="Times New Roman"/>
          <w:sz w:val="24"/>
        </w:rPr>
      </w:pPr>
      <w:r>
        <w:rPr>
          <w:rFonts w:ascii="Times New Roman" w:hAnsi="Times New Roman"/>
          <w:sz w:val="24"/>
        </w:rPr>
        <w:t xml:space="preserve">10. </w:t>
      </w:r>
      <w:r w:rsidRPr="00BC413E">
        <w:rPr>
          <w:rFonts w:ascii="Times New Roman" w:hAnsi="Times New Roman"/>
          <w:sz w:val="24"/>
        </w:rPr>
        <w:t xml:space="preserve"> </w:t>
      </w:r>
      <w:r w:rsidR="00F077B5" w:rsidRPr="00F077B5">
        <w:rPr>
          <w:rFonts w:ascii="Times New Roman" w:hAnsi="Times New Roman"/>
          <w:sz w:val="24"/>
        </w:rPr>
        <w:t>Методика оценки регламентов определения стоимости СМР и ПНР и авансов (Форма № 9).</w:t>
      </w:r>
    </w:p>
    <w:p w:rsidR="00FF41DB" w:rsidRPr="00FF41DB" w:rsidRDefault="00F077B5" w:rsidP="00FF41DB">
      <w:pPr>
        <w:rPr>
          <w:rFonts w:ascii="Times New Roman" w:hAnsi="Times New Roman"/>
          <w:sz w:val="24"/>
        </w:rPr>
      </w:pPr>
      <w:r>
        <w:rPr>
          <w:rFonts w:ascii="Times New Roman" w:hAnsi="Times New Roman"/>
          <w:sz w:val="24"/>
        </w:rPr>
        <w:t xml:space="preserve">11. </w:t>
      </w:r>
      <w:r w:rsidR="00FF41DB" w:rsidRPr="00FF41DB">
        <w:rPr>
          <w:rFonts w:ascii="Times New Roman" w:hAnsi="Times New Roman"/>
          <w:sz w:val="24"/>
        </w:rPr>
        <w:t>Проект</w:t>
      </w:r>
      <w:r>
        <w:rPr>
          <w:rFonts w:ascii="Times New Roman" w:hAnsi="Times New Roman"/>
          <w:sz w:val="24"/>
        </w:rPr>
        <w:t xml:space="preserve">ы №№ </w:t>
      </w:r>
      <w:r w:rsidR="00FF41DB" w:rsidRPr="00FF41DB">
        <w:rPr>
          <w:rFonts w:ascii="Times New Roman" w:hAnsi="Times New Roman"/>
          <w:sz w:val="24"/>
        </w:rPr>
        <w:t xml:space="preserve"> 18659</w:t>
      </w:r>
      <w:r>
        <w:rPr>
          <w:rFonts w:ascii="Times New Roman" w:hAnsi="Times New Roman"/>
          <w:sz w:val="24"/>
        </w:rPr>
        <w:t xml:space="preserve">, </w:t>
      </w:r>
      <w:r w:rsidR="00FF41DB" w:rsidRPr="00FF41DB">
        <w:rPr>
          <w:rFonts w:ascii="Times New Roman" w:hAnsi="Times New Roman"/>
          <w:sz w:val="24"/>
        </w:rPr>
        <w:t xml:space="preserve"> </w:t>
      </w:r>
      <w:r w:rsidRPr="00F077B5">
        <w:rPr>
          <w:rFonts w:ascii="Times New Roman" w:hAnsi="Times New Roman"/>
          <w:sz w:val="24"/>
        </w:rPr>
        <w:t>17935</w:t>
      </w:r>
      <w:r>
        <w:rPr>
          <w:rFonts w:ascii="Times New Roman" w:hAnsi="Times New Roman"/>
          <w:sz w:val="24"/>
        </w:rPr>
        <w:t xml:space="preserve">, </w:t>
      </w:r>
      <w:r w:rsidRPr="00F077B5">
        <w:rPr>
          <w:rFonts w:ascii="Times New Roman" w:hAnsi="Times New Roman"/>
          <w:sz w:val="24"/>
        </w:rPr>
        <w:t>18712</w:t>
      </w:r>
      <w:r>
        <w:rPr>
          <w:rFonts w:ascii="Times New Roman" w:hAnsi="Times New Roman"/>
          <w:sz w:val="24"/>
        </w:rPr>
        <w:t xml:space="preserve">, </w:t>
      </w:r>
      <w:r w:rsidRPr="00F077B5">
        <w:rPr>
          <w:rFonts w:ascii="Times New Roman" w:hAnsi="Times New Roman"/>
          <w:sz w:val="24"/>
        </w:rPr>
        <w:t>18652</w:t>
      </w:r>
      <w:r>
        <w:rPr>
          <w:rFonts w:ascii="Times New Roman" w:hAnsi="Times New Roman"/>
          <w:sz w:val="24"/>
        </w:rPr>
        <w:t xml:space="preserve">, </w:t>
      </w:r>
      <w:r w:rsidRPr="00F077B5">
        <w:rPr>
          <w:rFonts w:ascii="Times New Roman" w:hAnsi="Times New Roman"/>
          <w:sz w:val="24"/>
        </w:rPr>
        <w:t>18656</w:t>
      </w:r>
      <w:r w:rsidR="00FF41DB" w:rsidRPr="00FF41DB">
        <w:rPr>
          <w:rFonts w:ascii="Times New Roman" w:hAnsi="Times New Roman"/>
          <w:sz w:val="24"/>
        </w:rPr>
        <w:t>;</w:t>
      </w:r>
    </w:p>
    <w:p w:rsidR="00F077B5" w:rsidRDefault="00FF41DB" w:rsidP="00FF41DB">
      <w:pPr>
        <w:rPr>
          <w:rFonts w:ascii="Times New Roman" w:hAnsi="Times New Roman"/>
          <w:bCs/>
          <w:sz w:val="24"/>
        </w:rPr>
      </w:pPr>
      <w:r>
        <w:rPr>
          <w:rFonts w:ascii="Times New Roman" w:hAnsi="Times New Roman"/>
          <w:sz w:val="24"/>
        </w:rPr>
        <w:t>1</w:t>
      </w:r>
      <w:r w:rsidR="00F077B5">
        <w:rPr>
          <w:rFonts w:ascii="Times New Roman" w:hAnsi="Times New Roman"/>
          <w:sz w:val="24"/>
        </w:rPr>
        <w:t>2</w:t>
      </w:r>
      <w:r w:rsidRPr="00FF41DB">
        <w:rPr>
          <w:rFonts w:ascii="Times New Roman" w:hAnsi="Times New Roman"/>
          <w:sz w:val="24"/>
        </w:rPr>
        <w:t>.</w:t>
      </w:r>
      <w:r>
        <w:rPr>
          <w:rFonts w:ascii="Times New Roman" w:hAnsi="Times New Roman"/>
          <w:sz w:val="24"/>
        </w:rPr>
        <w:t xml:space="preserve"> </w:t>
      </w:r>
      <w:r w:rsidR="00F077B5">
        <w:rPr>
          <w:rFonts w:ascii="Times New Roman" w:hAnsi="Times New Roman"/>
          <w:sz w:val="24"/>
        </w:rPr>
        <w:t>Ведомости объемов работ.</w:t>
      </w:r>
    </w:p>
    <w:p w:rsidR="00A7620E" w:rsidRDefault="00A7620E" w:rsidP="00E237E8">
      <w:pPr>
        <w:jc w:val="both"/>
        <w:rPr>
          <w:rFonts w:ascii="Times New Roman" w:hAnsi="Times New Roman"/>
          <w:bCs/>
          <w:sz w:val="24"/>
        </w:rPr>
      </w:pPr>
    </w:p>
    <w:p w:rsidR="00B326D4" w:rsidRDefault="00B326D4" w:rsidP="00E237E8">
      <w:pPr>
        <w:jc w:val="both"/>
        <w:rPr>
          <w:rFonts w:ascii="Times New Roman" w:hAnsi="Times New Roman"/>
          <w:b/>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D24C1">
        <w:rPr>
          <w:rFonts w:ascii="Times New Roman" w:hAnsi="Times New Roman"/>
          <w:b/>
          <w:sz w:val="24"/>
        </w:rPr>
        <w:t>Д.Ю.Уржумов</w:t>
      </w:r>
    </w:p>
    <w:p w:rsidR="00632B82" w:rsidRDefault="00632B82" w:rsidP="00632B82">
      <w:pPr>
        <w:spacing w:before="0" w:line="276" w:lineRule="auto"/>
        <w:jc w:val="right"/>
        <w:rPr>
          <w:rFonts w:ascii="Times New Roman" w:hAnsi="Times New Roman"/>
          <w:sz w:val="24"/>
        </w:rPr>
      </w:pPr>
      <w:bookmarkStart w:id="0" w:name="_GoBack"/>
      <w:bookmarkEnd w:id="0"/>
    </w:p>
    <w:p w:rsidR="00D11890" w:rsidRDefault="00D11890" w:rsidP="00632B82">
      <w:pPr>
        <w:spacing w:before="0" w:line="276" w:lineRule="auto"/>
        <w:jc w:val="right"/>
        <w:rPr>
          <w:rFonts w:ascii="Times New Roman" w:hAnsi="Times New Roman"/>
          <w:sz w:val="24"/>
        </w:rPr>
      </w:pPr>
    </w:p>
    <w:sectPr w:rsidR="00D11890" w:rsidSect="003B3202">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504" w:rsidRDefault="00084504" w:rsidP="00FB07D9">
      <w:pPr>
        <w:spacing w:before="0"/>
      </w:pPr>
      <w:r>
        <w:separator/>
      </w:r>
    </w:p>
  </w:endnote>
  <w:endnote w:type="continuationSeparator" w:id="0">
    <w:p w:rsidR="00084504" w:rsidRDefault="0008450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504" w:rsidRDefault="00084504">
    <w:pPr>
      <w:pStyle w:val="af4"/>
      <w:jc w:val="right"/>
    </w:pPr>
    <w:r>
      <w:fldChar w:fldCharType="begin"/>
    </w:r>
    <w:r>
      <w:instrText xml:space="preserve"> PAGE   \* MERGEFORMAT </w:instrText>
    </w:r>
    <w:r>
      <w:fldChar w:fldCharType="separate"/>
    </w:r>
    <w:r w:rsidR="003B3202">
      <w:rPr>
        <w:noProof/>
      </w:rPr>
      <w:t>7</w:t>
    </w:r>
    <w:r>
      <w:rPr>
        <w:noProof/>
      </w:rPr>
      <w:fldChar w:fldCharType="end"/>
    </w:r>
  </w:p>
  <w:p w:rsidR="00084504" w:rsidRDefault="0008450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504" w:rsidRDefault="00084504" w:rsidP="00FB07D9">
      <w:pPr>
        <w:spacing w:before="0"/>
      </w:pPr>
      <w:r>
        <w:separator/>
      </w:r>
    </w:p>
  </w:footnote>
  <w:footnote w:type="continuationSeparator" w:id="0">
    <w:p w:rsidR="00084504" w:rsidRDefault="0008450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504"/>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4C05"/>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202"/>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5F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3C4DB5-75E6-45AD-A4C9-0A9A0D7AC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AA938-B489-4335-B4A4-6C63BAE2A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7</Pages>
  <Words>2923</Words>
  <Characters>16664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18</cp:revision>
  <cp:lastPrinted>2017-03-20T10:29:00Z</cp:lastPrinted>
  <dcterms:created xsi:type="dcterms:W3CDTF">2017-03-03T05:50:00Z</dcterms:created>
  <dcterms:modified xsi:type="dcterms:W3CDTF">2017-03-20T10:34:00Z</dcterms:modified>
</cp:coreProperties>
</file>